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AA374C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537E9C">
        <w:rPr>
          <w:rFonts w:ascii="Garamond" w:hAnsi="Garamond"/>
          <w:sz w:val="24"/>
          <w:szCs w:val="24"/>
        </w:rPr>
        <w:t>22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1A5F80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37E9C" w:rsidRPr="007E248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https://zakazky.zcu.cz/contract_display_5294.html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B0BBDE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37E9C">
        <w:rPr>
          <w:rFonts w:ascii="Garamond" w:hAnsi="Garamond" w:cs="Arial"/>
          <w:b/>
          <w:sz w:val="22"/>
          <w:szCs w:val="22"/>
        </w:rPr>
        <w:t>10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537E9C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BA588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76E5C" w14:textId="77777777" w:rsidR="00F63669" w:rsidRDefault="00F63669" w:rsidP="00795AAC">
      <w:r>
        <w:separator/>
      </w:r>
    </w:p>
  </w:endnote>
  <w:endnote w:type="continuationSeparator" w:id="0">
    <w:p w14:paraId="366A8D01" w14:textId="77777777" w:rsidR="00F63669" w:rsidRDefault="00F6366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5EE9A" w14:textId="77777777" w:rsidR="00F63669" w:rsidRDefault="00F63669" w:rsidP="00795AAC">
      <w:r>
        <w:separator/>
      </w:r>
    </w:p>
  </w:footnote>
  <w:footnote w:type="continuationSeparator" w:id="0">
    <w:p w14:paraId="09E7AB85" w14:textId="77777777" w:rsidR="00F63669" w:rsidRDefault="00F6366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37E9C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366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9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S3yIL/KNapozfQ+TdjD3qE5epUzgBbnkolP25z0/qFE=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JH/u58yX8eW+kE02lHn6nfgSS637d1DrmAYuDs+TkQo=</DigestValue>
    </Reference>
  </SignedInfo>
  <SignatureValue>E8+Ro7NT7iP+S6jRt0q9dZGdJa8mnV7GVRXsdU8Imb0EB5I4k1kzIhe4nVbQy5rpRf4IbD4rO2ja
3WZ764lzIXx4QV4MCYnk619W/w5fZc7zIiKe1GnqRH+KPzFS0XU91+mNip6oYWNqawpm642Nn+GH
f6bPzgyfxukiX0v7a5013STpApys2YP+v0S1nwPXa6sUdJGR9NUIMis3CMYL8rLa+qbeREZuVSlJ
xTxwa4HhvIT0bqjgZxH5NSV80icHX53SK+/jJej4vj2F2SYRRC1xrlhEZT+vh8iJYounbhnJpFSy
fX9fAtZ4JdNrIzxTkCnmHS4o/q8T0gy1fINlHQ==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6rXLLY6NWP29r011vhHdznhY+19Q3xqaj2OVtO5oLnE=</DigestValue>
      </Reference>
      <Reference URI="/word/document.xml?ContentType=application/vnd.openxmlformats-officedocument.wordprocessingml.document.main+xml">
        <DigestMethod Algorithm="http://www.w3.org/2001/04/xmlenc#sha256"/>
        <DigestValue>iamq1CBMrnOkGRjLtJSHsYgVMrGWorQjew6HV9vM4ek=</DigestValue>
      </Reference>
      <Reference URI="/word/endnotes.xml?ContentType=application/vnd.openxmlformats-officedocument.wordprocessingml.endnotes+xml">
        <DigestMethod Algorithm="http://www.w3.org/2001/04/xmlenc#sha256"/>
        <DigestValue>a0ZqpEwdBKx3eK7b02mK//ElVU+k8MQD/oB0C1Cxodo=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4d2Q+kwHfWfAqcEPZlFmqU5ADOZ+D+t1zjql3td3M3U=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ycR7vni8eCOh51WfvO2BdKnkb8D91S46hpLJtNrTw3c=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2022-05-30T09:39:52Z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2022-05-30T09:39:52Z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9FFF0-B730-44A1-880E-D5E5ADEE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2022-05-19T08:18:00Z</dcterms:created>
  <dcterms:modified xsi:type="dcterms:W3CDTF">2022-05-30T09:39:00Z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